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Pr="00771D56" w:rsidRDefault="00F54D1D">
      <w:pPr>
        <w:spacing w:before="100"/>
        <w:jc w:val="center"/>
        <w:rPr>
          <w:rFonts w:ascii="Garamond" w:hAnsi="Garamond"/>
          <w:b/>
          <w:sz w:val="10"/>
          <w:szCs w:val="10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6D47A12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</w:t>
      </w:r>
      <w:r w:rsidRPr="00CD7764">
        <w:rPr>
          <w:rFonts w:ascii="Garamond" w:hAnsi="Garamond"/>
          <w:b/>
          <w:bCs/>
          <w:sz w:val="32"/>
          <w:szCs w:val="32"/>
        </w:rPr>
        <w:t xml:space="preserve">na </w:t>
      </w:r>
      <w:r w:rsidR="003536CF" w:rsidRPr="00CD7764">
        <w:rPr>
          <w:rFonts w:ascii="Garamond" w:hAnsi="Garamond"/>
          <w:b/>
          <w:bCs/>
          <w:sz w:val="32"/>
          <w:szCs w:val="32"/>
        </w:rPr>
        <w:t>propagační předměty</w:t>
      </w:r>
      <w:r w:rsidR="003536CF" w:rsidRPr="00CD7764">
        <w:rPr>
          <w:rFonts w:ascii="Garamond" w:hAnsi="Garamond"/>
          <w:bCs/>
        </w:rPr>
        <w:t xml:space="preserve"> </w:t>
      </w:r>
      <w:r w:rsidRPr="00CD7764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195744C6" w:rsidR="00EB6175" w:rsidRPr="0015662F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3536CF" w:rsidRPr="00CD7764">
        <w:rPr>
          <w:rFonts w:ascii="Garamond" w:hAnsi="Garamond"/>
          <w:sz w:val="24"/>
          <w:szCs w:val="24"/>
        </w:rPr>
        <w:t>Propagační předměty</w:t>
      </w:r>
      <w:r w:rsidR="003536CF" w:rsidRPr="00CD7764">
        <w:rPr>
          <w:rFonts w:ascii="Garamond" w:hAnsi="Garamond"/>
          <w:bCs/>
          <w:sz w:val="32"/>
          <w:szCs w:val="36"/>
        </w:rPr>
        <w:t xml:space="preserve"> </w:t>
      </w:r>
      <w:r w:rsidR="000B1055" w:rsidRPr="00CD7764">
        <w:rPr>
          <w:rFonts w:ascii="Garamond" w:hAnsi="Garamond"/>
          <w:bCs/>
          <w:sz w:val="24"/>
          <w:szCs w:val="24"/>
        </w:rPr>
        <w:t>(II.)</w:t>
      </w:r>
      <w:r w:rsidR="000B1055" w:rsidRPr="00E7092F">
        <w:rPr>
          <w:rFonts w:ascii="Garamond" w:hAnsi="Garamond"/>
          <w:sz w:val="24"/>
          <w:szCs w:val="24"/>
        </w:rPr>
        <w:t xml:space="preserve"> </w:t>
      </w:r>
      <w:r w:rsidR="0015662F" w:rsidRPr="0015662F">
        <w:rPr>
          <w:rFonts w:ascii="Garamond" w:hAnsi="Garamond"/>
          <w:sz w:val="24"/>
          <w:szCs w:val="24"/>
        </w:rPr>
        <w:t>0</w:t>
      </w:r>
      <w:r w:rsidR="001E7908">
        <w:rPr>
          <w:rFonts w:ascii="Garamond" w:hAnsi="Garamond"/>
          <w:sz w:val="24"/>
          <w:szCs w:val="24"/>
        </w:rPr>
        <w:t>2</w:t>
      </w:r>
      <w:r w:rsidR="00A04F6E">
        <w:rPr>
          <w:rFonts w:ascii="Garamond" w:hAnsi="Garamond"/>
          <w:sz w:val="24"/>
          <w:szCs w:val="24"/>
        </w:rPr>
        <w:t>1</w:t>
      </w:r>
      <w:r w:rsidR="0015662F" w:rsidRPr="0015662F">
        <w:rPr>
          <w:rFonts w:ascii="Garamond" w:hAnsi="Garamond"/>
          <w:sz w:val="24"/>
          <w:szCs w:val="24"/>
        </w:rPr>
        <w:t>–2023</w:t>
      </w:r>
    </w:p>
    <w:p w14:paraId="734915B7" w14:textId="3E663ABA" w:rsidR="00EB6175" w:rsidRPr="0015662F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15662F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04F6E" w:rsidRPr="00DB683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https://zakazky.zcu.cz/contract_display_6209.html</w:t>
        </w:r>
      </w:hyperlink>
    </w:p>
    <w:p w14:paraId="2B5F5335" w14:textId="077CD8C3" w:rsidR="003C1FD6" w:rsidRPr="0015662F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15662F">
        <w:rPr>
          <w:rFonts w:ascii="Garamond" w:hAnsi="Garamond"/>
          <w:sz w:val="22"/>
          <w:szCs w:val="22"/>
        </w:rPr>
        <w:t>Veřejná zakázka je zadávána v</w:t>
      </w:r>
      <w:r w:rsidR="00931CC1" w:rsidRPr="0015662F">
        <w:rPr>
          <w:rFonts w:ascii="Garamond" w:hAnsi="Garamond"/>
          <w:sz w:val="22"/>
          <w:szCs w:val="22"/>
        </w:rPr>
        <w:t xml:space="preserve"> DNS </w:t>
      </w:r>
      <w:r w:rsidR="004D005B" w:rsidRPr="0015662F">
        <w:rPr>
          <w:rFonts w:ascii="Garamond" w:hAnsi="Garamond"/>
          <w:sz w:val="22"/>
          <w:szCs w:val="22"/>
        </w:rPr>
        <w:t xml:space="preserve">v </w:t>
      </w:r>
      <w:r w:rsidRPr="0015662F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15662F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15662F">
        <w:rPr>
          <w:rFonts w:ascii="Garamond" w:hAnsi="Garamond"/>
          <w:sz w:val="24"/>
          <w:szCs w:val="24"/>
        </w:rPr>
        <w:t>Lhůta pro podání nabíd</w:t>
      </w:r>
      <w:bookmarkEnd w:id="0"/>
      <w:r w:rsidRPr="0015662F">
        <w:rPr>
          <w:rFonts w:ascii="Garamond" w:hAnsi="Garamond"/>
          <w:sz w:val="24"/>
          <w:szCs w:val="24"/>
        </w:rPr>
        <w:t>ek</w:t>
      </w:r>
    </w:p>
    <w:p w14:paraId="6B26D401" w14:textId="2BBA506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5662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15662F">
        <w:rPr>
          <w:rFonts w:ascii="Garamond" w:hAnsi="Garamond" w:cs="Arial"/>
          <w:sz w:val="22"/>
          <w:szCs w:val="22"/>
        </w:rPr>
        <w:t xml:space="preserve"> </w:t>
      </w:r>
      <w:r w:rsidR="00A04F6E">
        <w:rPr>
          <w:rFonts w:ascii="Garamond" w:hAnsi="Garamond" w:cs="Arial"/>
          <w:b/>
          <w:sz w:val="22"/>
          <w:szCs w:val="22"/>
        </w:rPr>
        <w:t>06</w:t>
      </w:r>
      <w:r w:rsidR="0015662F">
        <w:rPr>
          <w:rFonts w:ascii="Garamond" w:hAnsi="Garamond" w:cs="Arial"/>
          <w:b/>
          <w:sz w:val="22"/>
          <w:szCs w:val="22"/>
        </w:rPr>
        <w:t>.0</w:t>
      </w:r>
      <w:r w:rsidR="00A04F6E">
        <w:rPr>
          <w:rFonts w:ascii="Garamond" w:hAnsi="Garamond" w:cs="Arial"/>
          <w:b/>
          <w:sz w:val="22"/>
          <w:szCs w:val="22"/>
        </w:rPr>
        <w:t>9</w:t>
      </w:r>
      <w:r w:rsidR="0015662F">
        <w:rPr>
          <w:rFonts w:ascii="Garamond" w:hAnsi="Garamond" w:cs="Arial"/>
          <w:b/>
          <w:sz w:val="22"/>
          <w:szCs w:val="22"/>
        </w:rPr>
        <w:t>.2023</w:t>
      </w:r>
      <w:r w:rsidR="003C1FD6" w:rsidRPr="0015662F">
        <w:rPr>
          <w:rFonts w:ascii="Garamond" w:hAnsi="Garamond" w:cs="Arial"/>
          <w:sz w:val="22"/>
          <w:szCs w:val="22"/>
        </w:rPr>
        <w:t xml:space="preserve"> do</w:t>
      </w:r>
      <w:r w:rsidRPr="0015662F">
        <w:rPr>
          <w:rFonts w:ascii="Garamond" w:hAnsi="Garamond" w:cs="Arial"/>
          <w:sz w:val="22"/>
          <w:szCs w:val="22"/>
        </w:rPr>
        <w:t xml:space="preserve"> </w:t>
      </w:r>
      <w:r w:rsidR="00A04F6E">
        <w:rPr>
          <w:rFonts w:ascii="Garamond" w:hAnsi="Garamond" w:cs="Arial"/>
          <w:b/>
          <w:sz w:val="22"/>
          <w:szCs w:val="22"/>
        </w:rPr>
        <w:t>09</w:t>
      </w:r>
      <w:r w:rsidR="0015662F">
        <w:rPr>
          <w:rFonts w:ascii="Garamond" w:hAnsi="Garamond" w:cs="Arial"/>
          <w:b/>
          <w:sz w:val="22"/>
          <w:szCs w:val="22"/>
        </w:rPr>
        <w:t>:00</w:t>
      </w:r>
      <w:r w:rsidRPr="0015662F">
        <w:rPr>
          <w:rFonts w:ascii="Garamond" w:hAnsi="Garamond" w:cs="Arial"/>
          <w:sz w:val="22"/>
          <w:szCs w:val="22"/>
        </w:rPr>
        <w:t xml:space="preserve"> hod</w:t>
      </w:r>
      <w:r w:rsidR="003C1FD6" w:rsidRPr="0015662F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54B2E14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68911FCB" w14:textId="21CDDE86" w:rsidR="0015662F" w:rsidRDefault="00911E5B" w:rsidP="00911E5B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sz w:val="22"/>
          <w:szCs w:val="22"/>
        </w:rPr>
        <w:t xml:space="preserve">Ing. Hana Pešková, </w:t>
      </w:r>
      <w:r w:rsidRPr="003F167F">
        <w:rPr>
          <w:rFonts w:ascii="Garamond" w:hAnsi="Garamond" w:cs="Arial"/>
          <w:sz w:val="22"/>
          <w:szCs w:val="22"/>
        </w:rPr>
        <w:t xml:space="preserve">tel.: +420 377 631 </w:t>
      </w:r>
      <w:r>
        <w:rPr>
          <w:rFonts w:ascii="Garamond" w:hAnsi="Garamond" w:cs="Arial"/>
          <w:sz w:val="22"/>
          <w:szCs w:val="22"/>
        </w:rPr>
        <w:t>367</w:t>
      </w:r>
      <w:r w:rsidRPr="003F167F">
        <w:rPr>
          <w:rFonts w:ascii="Garamond" w:hAnsi="Garamond" w:cs="Arial"/>
          <w:sz w:val="22"/>
          <w:szCs w:val="22"/>
        </w:rPr>
        <w:t xml:space="preserve">, e-mail: </w:t>
      </w:r>
      <w:hyperlink r:id="rId11" w:history="1">
        <w:r w:rsidR="00CF5AB8" w:rsidRPr="003D6A3B">
          <w:rPr>
            <w:rStyle w:val="Hypertextovodkaz"/>
            <w:rFonts w:ascii="Garamond" w:hAnsi="Garamond" w:cs="Arial"/>
            <w:sz w:val="22"/>
            <w:szCs w:val="22"/>
          </w:rPr>
          <w:t>hpeskova@ps.zcu.cz</w:t>
        </w:r>
      </w:hyperlink>
    </w:p>
    <w:p w14:paraId="2C60C115" w14:textId="77777777" w:rsidR="00CF5AB8" w:rsidRPr="00F54D1D" w:rsidRDefault="00CF5AB8" w:rsidP="00911E5B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9AAE2F8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3F7D56">
        <w:rPr>
          <w:rFonts w:ascii="Garamond" w:hAnsi="Garamond" w:cs="Arial"/>
        </w:rPr>
        <w:t>dodávka</w:t>
      </w:r>
      <w:r w:rsidR="00BD3729" w:rsidRPr="003F7D56">
        <w:rPr>
          <w:rFonts w:ascii="Garamond" w:hAnsi="Garamond" w:cs="Arial"/>
        </w:rPr>
        <w:t xml:space="preserve"> </w:t>
      </w:r>
      <w:r w:rsidR="003536CF" w:rsidRPr="003F7D56">
        <w:rPr>
          <w:rFonts w:ascii="Garamond" w:hAnsi="Garamond"/>
          <w:bCs/>
        </w:rPr>
        <w:t>propagačních předmětů</w:t>
      </w:r>
      <w:r w:rsidR="003536CF" w:rsidRPr="003F7D56">
        <w:rPr>
          <w:rFonts w:ascii="Garamond" w:hAnsi="Garamond"/>
          <w:b/>
          <w:bCs/>
        </w:rPr>
        <w:t xml:space="preserve"> </w:t>
      </w:r>
      <w:r w:rsidR="00BD3729" w:rsidRPr="003F7D56">
        <w:rPr>
          <w:rFonts w:ascii="Garamond" w:hAnsi="Garamond" w:cs="Arial"/>
        </w:rPr>
        <w:t>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F7DBCD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697FBA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503E05" w:rsidRPr="00C527F3">
        <w:rPr>
          <w:rFonts w:ascii="Garamond" w:hAnsi="Garamond" w:cs="Arial"/>
          <w:sz w:val="22"/>
          <w:szCs w:val="22"/>
        </w:rPr>
        <w:t xml:space="preserve">a 8.6 </w:t>
      </w:r>
      <w:r w:rsidRPr="00C527F3">
        <w:rPr>
          <w:rFonts w:ascii="Garamond" w:hAnsi="Garamond" w:cs="Arial"/>
          <w:sz w:val="22"/>
          <w:szCs w:val="22"/>
        </w:rPr>
        <w:t>této</w:t>
      </w:r>
      <w:r w:rsidRPr="00F4269B">
        <w:rPr>
          <w:rFonts w:ascii="Garamond" w:hAnsi="Garamond" w:cs="Arial"/>
          <w:sz w:val="22"/>
          <w:szCs w:val="22"/>
        </w:rPr>
        <w:t xml:space="preserve">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4E684298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296354B" w14:textId="1E8DFBA9" w:rsidR="00503E05" w:rsidRPr="00C527F3" w:rsidRDefault="00503E05" w:rsidP="00F12842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527F3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527F3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503E05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503E05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503E05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527F3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527F3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527F3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527F3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1739363C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A04F6E">
        <w:rPr>
          <w:rFonts w:ascii="Garamond" w:hAnsi="Garamond" w:cs="Arial"/>
          <w:sz w:val="22"/>
          <w:szCs w:val="22"/>
        </w:rPr>
        <w:t>ve formátu PDF/A</w:t>
      </w:r>
      <w:r w:rsidR="00A04F6E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A04F6E">
        <w:rPr>
          <w:rFonts w:ascii="Garamond" w:hAnsi="Garamond" w:cs="Arial"/>
          <w:sz w:val="22"/>
          <w:szCs w:val="22"/>
        </w:rPr>
        <w:t>uznávaným</w:t>
      </w:r>
      <w:r w:rsidR="00A04F6E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C6AB8D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A04F6E">
        <w:rPr>
          <w:rFonts w:ascii="Garamond" w:hAnsi="Garamond" w:cs="Arial"/>
          <w:b/>
          <w:sz w:val="22"/>
          <w:szCs w:val="22"/>
        </w:rPr>
        <w:t xml:space="preserve"> </w:t>
      </w:r>
      <w:r w:rsidR="00A04F6E">
        <w:rPr>
          <w:rFonts w:ascii="Garamond" w:hAnsi="Garamond" w:cs="Arial"/>
          <w:b/>
          <w:sz w:val="22"/>
          <w:szCs w:val="22"/>
        </w:rPr>
        <w:t>(vše ve formátu PDF/A)</w:t>
      </w:r>
      <w:r w:rsidR="00A04F6E" w:rsidRPr="00F4269B">
        <w:rPr>
          <w:rFonts w:ascii="Garamond" w:hAnsi="Garamond" w:cs="Arial"/>
          <w:b/>
          <w:sz w:val="22"/>
          <w:szCs w:val="22"/>
        </w:rPr>
        <w:t>.</w:t>
      </w:r>
      <w:r w:rsidR="00A04F6E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A04F6E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A04F6E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8B38769" w:rsidR="00FC0944" w:rsidRPr="00397CC1" w:rsidRDefault="00397CC1" w:rsidP="00397CC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>
        <w:rPr>
          <w:rFonts w:ascii="Garamond" w:hAnsi="Garamond" w:cs="Garamond"/>
          <w:color w:val="000000"/>
          <w:sz w:val="22"/>
          <w:szCs w:val="22"/>
        </w:rPr>
        <w:t>Výzvy</w:t>
      </w:r>
      <w:r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B767F55" w:rsidR="00670086" w:rsidRDefault="00397CC1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</w:t>
      </w:r>
      <w:r w:rsidR="00670086"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41DF100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BB369C2" w14:textId="2CED32BC" w:rsidR="002F5E65" w:rsidRDefault="002F5E65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2C0287F" w14:textId="77777777" w:rsidR="002F5E65" w:rsidRDefault="002F5E65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D782D5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A04F6E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15662F">
      <w:footerReference w:type="default" r:id="rId12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45EF" w14:textId="77777777" w:rsidR="006F3042" w:rsidRDefault="006F3042" w:rsidP="00795AAC">
      <w:r>
        <w:separator/>
      </w:r>
    </w:p>
  </w:endnote>
  <w:endnote w:type="continuationSeparator" w:id="0">
    <w:p w14:paraId="7F527268" w14:textId="77777777" w:rsidR="006F3042" w:rsidRDefault="006F304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3C8A190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035E7" w14:textId="77777777" w:rsidR="006F3042" w:rsidRDefault="006F3042" w:rsidP="00795AAC">
      <w:r>
        <w:separator/>
      </w:r>
    </w:p>
  </w:footnote>
  <w:footnote w:type="continuationSeparator" w:id="0">
    <w:p w14:paraId="56463550" w14:textId="77777777" w:rsidR="006F3042" w:rsidRDefault="006F304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2A97"/>
    <w:rsid w:val="000269C3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C761C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40359"/>
    <w:rsid w:val="00140CBD"/>
    <w:rsid w:val="0015056F"/>
    <w:rsid w:val="0015439B"/>
    <w:rsid w:val="00155D07"/>
    <w:rsid w:val="0015662F"/>
    <w:rsid w:val="00161A09"/>
    <w:rsid w:val="00161C21"/>
    <w:rsid w:val="001718A9"/>
    <w:rsid w:val="00175953"/>
    <w:rsid w:val="00184824"/>
    <w:rsid w:val="00185EFB"/>
    <w:rsid w:val="0018706D"/>
    <w:rsid w:val="001905EC"/>
    <w:rsid w:val="001A2F3D"/>
    <w:rsid w:val="001A30F6"/>
    <w:rsid w:val="001A46DB"/>
    <w:rsid w:val="001A5C42"/>
    <w:rsid w:val="001B4B7A"/>
    <w:rsid w:val="001B5234"/>
    <w:rsid w:val="001B557B"/>
    <w:rsid w:val="001C4ABC"/>
    <w:rsid w:val="001D2457"/>
    <w:rsid w:val="001D7AB9"/>
    <w:rsid w:val="001E0251"/>
    <w:rsid w:val="001E4E72"/>
    <w:rsid w:val="001E73C9"/>
    <w:rsid w:val="001E7908"/>
    <w:rsid w:val="001F2784"/>
    <w:rsid w:val="001F6DDB"/>
    <w:rsid w:val="00200CD0"/>
    <w:rsid w:val="002012BB"/>
    <w:rsid w:val="002035BD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4FE"/>
    <w:rsid w:val="00253A50"/>
    <w:rsid w:val="0025409E"/>
    <w:rsid w:val="00257386"/>
    <w:rsid w:val="00265962"/>
    <w:rsid w:val="00272068"/>
    <w:rsid w:val="002732D2"/>
    <w:rsid w:val="00274498"/>
    <w:rsid w:val="00275910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2F5E65"/>
    <w:rsid w:val="002F71CA"/>
    <w:rsid w:val="003024B8"/>
    <w:rsid w:val="00305BB0"/>
    <w:rsid w:val="003063D6"/>
    <w:rsid w:val="0031024E"/>
    <w:rsid w:val="00311988"/>
    <w:rsid w:val="00317FD2"/>
    <w:rsid w:val="00320779"/>
    <w:rsid w:val="003241E7"/>
    <w:rsid w:val="00324905"/>
    <w:rsid w:val="00331F6E"/>
    <w:rsid w:val="003320CF"/>
    <w:rsid w:val="00336322"/>
    <w:rsid w:val="00342F71"/>
    <w:rsid w:val="003536CF"/>
    <w:rsid w:val="00356341"/>
    <w:rsid w:val="00357688"/>
    <w:rsid w:val="00365476"/>
    <w:rsid w:val="00373F56"/>
    <w:rsid w:val="00380881"/>
    <w:rsid w:val="00396BED"/>
    <w:rsid w:val="00397CC1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567A"/>
    <w:rsid w:val="003F167F"/>
    <w:rsid w:val="003F767D"/>
    <w:rsid w:val="003F7D56"/>
    <w:rsid w:val="004059B7"/>
    <w:rsid w:val="00406F62"/>
    <w:rsid w:val="00423A32"/>
    <w:rsid w:val="00425FD2"/>
    <w:rsid w:val="004376D6"/>
    <w:rsid w:val="004400E1"/>
    <w:rsid w:val="00445469"/>
    <w:rsid w:val="004532AE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A4A1F"/>
    <w:rsid w:val="004B06FE"/>
    <w:rsid w:val="004B68DB"/>
    <w:rsid w:val="004B779A"/>
    <w:rsid w:val="004D005B"/>
    <w:rsid w:val="004D1497"/>
    <w:rsid w:val="004D64CE"/>
    <w:rsid w:val="004E2D9C"/>
    <w:rsid w:val="004E4A98"/>
    <w:rsid w:val="004F0141"/>
    <w:rsid w:val="004F0DD1"/>
    <w:rsid w:val="004F13D4"/>
    <w:rsid w:val="004F2A07"/>
    <w:rsid w:val="00503E05"/>
    <w:rsid w:val="0050547A"/>
    <w:rsid w:val="00512824"/>
    <w:rsid w:val="00513847"/>
    <w:rsid w:val="0051700E"/>
    <w:rsid w:val="00521009"/>
    <w:rsid w:val="00524149"/>
    <w:rsid w:val="0052419E"/>
    <w:rsid w:val="00533AC0"/>
    <w:rsid w:val="005360D9"/>
    <w:rsid w:val="00541CF2"/>
    <w:rsid w:val="00541F8B"/>
    <w:rsid w:val="0055137A"/>
    <w:rsid w:val="0055224B"/>
    <w:rsid w:val="00556BAB"/>
    <w:rsid w:val="00571557"/>
    <w:rsid w:val="00574C0E"/>
    <w:rsid w:val="00592FF9"/>
    <w:rsid w:val="005A3EB4"/>
    <w:rsid w:val="005A575C"/>
    <w:rsid w:val="005A5ED6"/>
    <w:rsid w:val="005C01F9"/>
    <w:rsid w:val="005E1AA8"/>
    <w:rsid w:val="005E3EAE"/>
    <w:rsid w:val="005E599C"/>
    <w:rsid w:val="00604D19"/>
    <w:rsid w:val="006135AE"/>
    <w:rsid w:val="006135F9"/>
    <w:rsid w:val="00617021"/>
    <w:rsid w:val="006173CA"/>
    <w:rsid w:val="006267D8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97FBA"/>
    <w:rsid w:val="006A103B"/>
    <w:rsid w:val="006A109C"/>
    <w:rsid w:val="006A2162"/>
    <w:rsid w:val="006B41D9"/>
    <w:rsid w:val="006B5028"/>
    <w:rsid w:val="006B5670"/>
    <w:rsid w:val="006C30E6"/>
    <w:rsid w:val="006C69C1"/>
    <w:rsid w:val="006C7D89"/>
    <w:rsid w:val="006D0C83"/>
    <w:rsid w:val="006D427F"/>
    <w:rsid w:val="006D6F86"/>
    <w:rsid w:val="006F06C4"/>
    <w:rsid w:val="006F3042"/>
    <w:rsid w:val="006F7426"/>
    <w:rsid w:val="0070545A"/>
    <w:rsid w:val="00711E6C"/>
    <w:rsid w:val="00715ADB"/>
    <w:rsid w:val="0072046A"/>
    <w:rsid w:val="00724975"/>
    <w:rsid w:val="00730B83"/>
    <w:rsid w:val="00735FBF"/>
    <w:rsid w:val="00757EB6"/>
    <w:rsid w:val="00762C6F"/>
    <w:rsid w:val="00763198"/>
    <w:rsid w:val="007706A8"/>
    <w:rsid w:val="007714A1"/>
    <w:rsid w:val="007718E1"/>
    <w:rsid w:val="00771D56"/>
    <w:rsid w:val="00780026"/>
    <w:rsid w:val="007919B3"/>
    <w:rsid w:val="00792068"/>
    <w:rsid w:val="00795AAC"/>
    <w:rsid w:val="007970C2"/>
    <w:rsid w:val="007A5DDA"/>
    <w:rsid w:val="007C04E9"/>
    <w:rsid w:val="007C5244"/>
    <w:rsid w:val="007D287B"/>
    <w:rsid w:val="007D3AC3"/>
    <w:rsid w:val="007D473B"/>
    <w:rsid w:val="007D5726"/>
    <w:rsid w:val="007D7BDF"/>
    <w:rsid w:val="007E374E"/>
    <w:rsid w:val="008009FE"/>
    <w:rsid w:val="00800FB4"/>
    <w:rsid w:val="00822D46"/>
    <w:rsid w:val="008252D0"/>
    <w:rsid w:val="0082680D"/>
    <w:rsid w:val="00841F0D"/>
    <w:rsid w:val="00846BB6"/>
    <w:rsid w:val="0085326E"/>
    <w:rsid w:val="00854B10"/>
    <w:rsid w:val="00854CFA"/>
    <w:rsid w:val="00857883"/>
    <w:rsid w:val="008660C3"/>
    <w:rsid w:val="00870278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118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CF3"/>
    <w:rsid w:val="008F3D91"/>
    <w:rsid w:val="00906306"/>
    <w:rsid w:val="00911E5B"/>
    <w:rsid w:val="00924ABD"/>
    <w:rsid w:val="00931CC1"/>
    <w:rsid w:val="009327C4"/>
    <w:rsid w:val="0093464A"/>
    <w:rsid w:val="00935123"/>
    <w:rsid w:val="00942A6B"/>
    <w:rsid w:val="009431F2"/>
    <w:rsid w:val="00945C56"/>
    <w:rsid w:val="009537A4"/>
    <w:rsid w:val="00956926"/>
    <w:rsid w:val="00956D28"/>
    <w:rsid w:val="00961B2D"/>
    <w:rsid w:val="00961D50"/>
    <w:rsid w:val="00966008"/>
    <w:rsid w:val="00971D47"/>
    <w:rsid w:val="009731AC"/>
    <w:rsid w:val="00973532"/>
    <w:rsid w:val="00981EFC"/>
    <w:rsid w:val="00982E28"/>
    <w:rsid w:val="00986118"/>
    <w:rsid w:val="00996F18"/>
    <w:rsid w:val="009A3D78"/>
    <w:rsid w:val="009A4E90"/>
    <w:rsid w:val="009A6752"/>
    <w:rsid w:val="009A6759"/>
    <w:rsid w:val="009A6DB1"/>
    <w:rsid w:val="009B128A"/>
    <w:rsid w:val="009B2F99"/>
    <w:rsid w:val="009B6EFD"/>
    <w:rsid w:val="009D192E"/>
    <w:rsid w:val="009D41CD"/>
    <w:rsid w:val="009F026E"/>
    <w:rsid w:val="009F34D9"/>
    <w:rsid w:val="009F41D1"/>
    <w:rsid w:val="009F5288"/>
    <w:rsid w:val="009F7E69"/>
    <w:rsid w:val="00A03284"/>
    <w:rsid w:val="00A04841"/>
    <w:rsid w:val="00A04F6E"/>
    <w:rsid w:val="00A059D3"/>
    <w:rsid w:val="00A06920"/>
    <w:rsid w:val="00A06C66"/>
    <w:rsid w:val="00A13721"/>
    <w:rsid w:val="00A157A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2E8"/>
    <w:rsid w:val="00A90797"/>
    <w:rsid w:val="00AA3B62"/>
    <w:rsid w:val="00AA7E60"/>
    <w:rsid w:val="00AC487C"/>
    <w:rsid w:val="00AC5408"/>
    <w:rsid w:val="00AC56B9"/>
    <w:rsid w:val="00AD0740"/>
    <w:rsid w:val="00AD69FB"/>
    <w:rsid w:val="00AE3295"/>
    <w:rsid w:val="00AE5B0B"/>
    <w:rsid w:val="00AE67B7"/>
    <w:rsid w:val="00AE6DAB"/>
    <w:rsid w:val="00AF1C06"/>
    <w:rsid w:val="00AF315D"/>
    <w:rsid w:val="00B02193"/>
    <w:rsid w:val="00B027FA"/>
    <w:rsid w:val="00B07FFA"/>
    <w:rsid w:val="00B12B58"/>
    <w:rsid w:val="00B16994"/>
    <w:rsid w:val="00B22D5E"/>
    <w:rsid w:val="00B25E4B"/>
    <w:rsid w:val="00B31681"/>
    <w:rsid w:val="00B35FCD"/>
    <w:rsid w:val="00B507B9"/>
    <w:rsid w:val="00B52AA5"/>
    <w:rsid w:val="00B66689"/>
    <w:rsid w:val="00B75A72"/>
    <w:rsid w:val="00B92754"/>
    <w:rsid w:val="00BA2E0E"/>
    <w:rsid w:val="00BA36B4"/>
    <w:rsid w:val="00BB33E6"/>
    <w:rsid w:val="00BB6C3E"/>
    <w:rsid w:val="00BB6C44"/>
    <w:rsid w:val="00BC094B"/>
    <w:rsid w:val="00BC137D"/>
    <w:rsid w:val="00BC4C17"/>
    <w:rsid w:val="00BD3729"/>
    <w:rsid w:val="00BE05AE"/>
    <w:rsid w:val="00BE0E20"/>
    <w:rsid w:val="00BF071C"/>
    <w:rsid w:val="00BF1010"/>
    <w:rsid w:val="00C02266"/>
    <w:rsid w:val="00C03A55"/>
    <w:rsid w:val="00C07324"/>
    <w:rsid w:val="00C11957"/>
    <w:rsid w:val="00C232BE"/>
    <w:rsid w:val="00C27316"/>
    <w:rsid w:val="00C30876"/>
    <w:rsid w:val="00C310DC"/>
    <w:rsid w:val="00C31F1D"/>
    <w:rsid w:val="00C45272"/>
    <w:rsid w:val="00C527F3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96FE4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D7764"/>
    <w:rsid w:val="00CE0C1A"/>
    <w:rsid w:val="00CE7564"/>
    <w:rsid w:val="00CF03B9"/>
    <w:rsid w:val="00CF1D88"/>
    <w:rsid w:val="00CF5AB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97822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067DF"/>
    <w:rsid w:val="00E23443"/>
    <w:rsid w:val="00E237D0"/>
    <w:rsid w:val="00E25DAA"/>
    <w:rsid w:val="00E274DC"/>
    <w:rsid w:val="00E279CB"/>
    <w:rsid w:val="00E3097E"/>
    <w:rsid w:val="00E3430F"/>
    <w:rsid w:val="00E454BE"/>
    <w:rsid w:val="00E46699"/>
    <w:rsid w:val="00E479D0"/>
    <w:rsid w:val="00E52467"/>
    <w:rsid w:val="00E53764"/>
    <w:rsid w:val="00E57361"/>
    <w:rsid w:val="00E617C7"/>
    <w:rsid w:val="00E629DD"/>
    <w:rsid w:val="00E66C11"/>
    <w:rsid w:val="00E7092F"/>
    <w:rsid w:val="00E7390F"/>
    <w:rsid w:val="00E760FE"/>
    <w:rsid w:val="00E76775"/>
    <w:rsid w:val="00E929D9"/>
    <w:rsid w:val="00E93047"/>
    <w:rsid w:val="00E97754"/>
    <w:rsid w:val="00EB194D"/>
    <w:rsid w:val="00EB4ACA"/>
    <w:rsid w:val="00EB5C98"/>
    <w:rsid w:val="00EB6175"/>
    <w:rsid w:val="00EB7A9F"/>
    <w:rsid w:val="00EC3FE3"/>
    <w:rsid w:val="00EC4F3F"/>
    <w:rsid w:val="00EE0924"/>
    <w:rsid w:val="00EE2777"/>
    <w:rsid w:val="00EE44DF"/>
    <w:rsid w:val="00EF4231"/>
    <w:rsid w:val="00EF4959"/>
    <w:rsid w:val="00EF6A06"/>
    <w:rsid w:val="00F033C6"/>
    <w:rsid w:val="00F0543A"/>
    <w:rsid w:val="00F10723"/>
    <w:rsid w:val="00F13586"/>
    <w:rsid w:val="00F228FA"/>
    <w:rsid w:val="00F247FC"/>
    <w:rsid w:val="00F31C31"/>
    <w:rsid w:val="00F348E3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650D0"/>
    <w:rsid w:val="00F70015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09C7"/>
    <w:rsid w:val="00FD2DC7"/>
    <w:rsid w:val="00FD739A"/>
    <w:rsid w:val="00FE0F36"/>
    <w:rsid w:val="00FE61AD"/>
    <w:rsid w:val="00FF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03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peskova@ps.zcu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0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hZPnDXU0/GsVzuI6nTrmVeymWlhaeB+Rr8Dgtg5GtXw=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5ck4THHuKIAeUtUTFVtY1EVC0FAS/069N+lbeGl2sx8=</DigestValue>
    </Reference>
  </SignedInfo>
  <SignatureValue>kpPV/L/apFezPBXViV/ghkXfhzsKU6E13dllE4cNY7mcY3msNf6EY1SG/IM/wpHs0FdmpKdmO2KD
jr9qVm/YUNWNp1lXb8lZPadL/bIVSRd6O2lNFOuKYT1tg9EAvanoXajrncyu2t2owEQIL2ynYxxT
KSDLYBqBVq22RNxxANDfswReoc9JSlpu+AYl8cTPwiBR2U8+AibE1jSGh1L/0FurRaxELkkIiY25
yRW3pJUcjypho6Bh0ADyG1ji8zeINdtg7Rz8JRky94qYNi8H37hna+13LXvjdD3TP/JA26rQo5Em
WFmyif1Zq4zzL7lOCoGsczm9/KmTNSWkJ9bEoA==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jP8AHpchRTLJc9ptful9Dexjvs/nCR2oEpkk6/yNykw=</DigestValue>
      </Reference>
      <Reference URI="/word/document.xml?ContentType=application/vnd.openxmlformats-officedocument.wordprocessingml.document.main+xml">
        <DigestMethod Algorithm="http://www.w3.org/2001/04/xmlenc#sha256"/>
        <DigestValue>8XveCBjhwDvOPzfyQV5z3T1jWcjlVz7nmYGB0PZyqHY=</DigestValue>
      </Reference>
      <Reference URI="/word/endnotes.xml?ContentType=application/vnd.openxmlformats-officedocument.wordprocessingml.endnotes+xml">
        <DigestMethod Algorithm="http://www.w3.org/2001/04/xmlenc#sha256"/>
        <DigestValue>PklYb4kgNLB6OwxJkte6lFUHfH/e7S6+/owIUy30BJg=</DigestValue>
      </Reference>
      <Reference URI="/word/fontTable.xml?ContentType=application/vnd.openxmlformats-officedocument.wordprocessingml.fontTable+xml">
        <DigestMethod Algorithm="http://www.w3.org/2001/04/xmlenc#sha256"/>
        <DigestValue>tQnuXkEvLoXREIcz2ycqjzZT01zJEp/Ty/fTr0JLNnI=</DigestValue>
      </Reference>
      <Reference URI="/word/footer1.xml?ContentType=application/vnd.openxmlformats-officedocument.wordprocessingml.footer+xml">
        <DigestMethod Algorithm="http://www.w3.org/2001/04/xmlenc#sha256"/>
        <DigestValue>3egNGD7P7Q/zbD3UtystLxbVru04yMfY680j3Pff8tE=</DigestValue>
      </Reference>
      <Reference URI="/word/footnotes.xml?ContentType=application/vnd.openxmlformats-officedocument.wordprocessingml.footnotes+xml">
        <DigestMethod Algorithm="http://www.w3.org/2001/04/xmlenc#sha256"/>
        <DigestValue>kmoT/mqFFS8kjOvy3iiKc0NaNt6cInWFx02SC6NJLKY=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nQhHC9eoZ413JWHo88j+CaQupgIUWVbutQgO+CeTbXM=</DigestValue>
      </Reference>
      <Reference URI="/word/settings.xml?ContentType=application/vnd.openxmlformats-officedocument.wordprocessingml.settings+xml">
        <DigestMethod Algorithm="http://www.w3.org/2001/04/xmlenc#sha256"/>
        <DigestValue>RG5dZDt5D5naBHKlfLlPLzGUFjKX5SHAJT5aKf6PLFE=</DigestValue>
      </Reference>
      <Reference URI="/word/styles.xml?ContentType=application/vnd.openxmlformats-officedocument.wordprocessingml.styles+xml">
        <DigestMethod Algorithm="http://www.w3.org/2001/04/xmlenc#sha256"/>
        <DigestValue>Iryf77rL9SUI+LTvij4Zko40mfZiUQ9Pkzy2YT3ZIMI=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WT4ZDKDW3RubhUe/dSlev/Vglr/QikeikrRm3Q5+2a0=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2023-08-22T11:14:28Z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2023-08-22T11:14:28Z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8A739-BFC9-4FBC-99F3-042190E0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1864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Řežábek</dc:creator>
  <cp:lastModifiedBy>ihoskova</cp:lastModifiedBy>
  <cp:revision>10</cp:revision>
  <cp:lastPrinted>2018-08-08T13:48:00Z</cp:lastPrinted>
  <dcterms:created xsi:type="dcterms:W3CDTF">2023-05-19T11:39:00Z</dcterms:created>
  <dcterms:modified xsi:type="dcterms:W3CDTF">2023-08-22T11:13:00Z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